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956" w:rsidRPr="003D4914" w:rsidRDefault="003D4914" w:rsidP="00BB0D43">
      <w:pPr>
        <w:pStyle w:val="TitreDocument"/>
        <w:rPr>
          <w:rFonts w:asciiTheme="minorHAnsi" w:hAnsiTheme="minorHAnsi"/>
          <w:b/>
          <w:sz w:val="32"/>
          <w:szCs w:val="32"/>
        </w:rPr>
      </w:pPr>
      <w:r w:rsidRPr="003D4914">
        <w:rPr>
          <w:rFonts w:asciiTheme="minorHAnsi" w:hAnsiTheme="minorHAnsi"/>
          <w:b/>
          <w:sz w:val="32"/>
          <w:szCs w:val="32"/>
        </w:rPr>
        <w:t>Marché Public de Services</w:t>
      </w:r>
    </w:p>
    <w:tbl>
      <w:tblPr>
        <w:tblW w:w="0" w:type="auto"/>
        <w:tblInd w:w="30" w:type="dxa"/>
        <w:shd w:val="clear" w:color="auto" w:fill="FFFFFF" w:themeFill="background1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4C7956" w:rsidRPr="00BB0D43" w:rsidTr="00555D4C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956" w:rsidRPr="00555D4C" w:rsidRDefault="003D4914" w:rsidP="003D4914">
            <w:pPr>
              <w:pStyle w:val="TitreNormal"/>
              <w:jc w:val="center"/>
              <w:rPr>
                <w:rFonts w:asciiTheme="minorHAnsi" w:hAnsiTheme="minorHAnsi"/>
                <w:sz w:val="44"/>
                <w:szCs w:val="44"/>
              </w:rPr>
            </w:pPr>
            <w:r w:rsidRPr="00555D4C">
              <w:rPr>
                <w:rFonts w:asciiTheme="minorHAnsi" w:hAnsiTheme="minorHAnsi"/>
                <w:sz w:val="44"/>
                <w:szCs w:val="44"/>
              </w:rPr>
              <w:t>ACTE D’ENGAGEMENT</w:t>
            </w:r>
          </w:p>
          <w:p w:rsidR="003D4914" w:rsidRPr="00555D4C" w:rsidRDefault="003D4914" w:rsidP="003D4914">
            <w:pPr>
              <w:pStyle w:val="TitreNormal"/>
              <w:jc w:val="center"/>
              <w:rPr>
                <w:rFonts w:asciiTheme="minorHAnsi" w:hAnsiTheme="minorHAnsi"/>
                <w:sz w:val="44"/>
                <w:szCs w:val="44"/>
              </w:rPr>
            </w:pPr>
          </w:p>
          <w:p w:rsidR="003D4914" w:rsidRPr="00BB0D43" w:rsidRDefault="003D4914" w:rsidP="003D4914">
            <w:pPr>
              <w:pStyle w:val="Titr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5D4C">
              <w:rPr>
                <w:rFonts w:asciiTheme="minorHAnsi" w:hAnsiTheme="minorHAnsi"/>
                <w:sz w:val="44"/>
                <w:szCs w:val="44"/>
              </w:rPr>
              <w:t>A.E.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:rsidR="004C7956" w:rsidRPr="00BB0D43" w:rsidRDefault="004C7956" w:rsidP="00BB0D43">
      <w:pPr>
        <w:pStyle w:val="Normal0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4C7956" w:rsidRPr="00322EFA" w:rsidTr="00555D4C">
        <w:tc>
          <w:tcPr>
            <w:tcW w:w="9014" w:type="dxa"/>
            <w:shd w:val="clear" w:color="auto" w:fill="FFFF99"/>
          </w:tcPr>
          <w:p w:rsidR="004C7956" w:rsidRPr="00BB0D43" w:rsidRDefault="003D4914" w:rsidP="00BB0D43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BB0D43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 w:rsidRPr="00BB0D43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A - </w:t>
            </w:r>
            <w:r w:rsidRPr="00555D4C">
              <w:rPr>
                <w:rFonts w:asciiTheme="minorHAnsi" w:hAnsiTheme="minorHAnsi"/>
                <w:b/>
                <w:sz w:val="28"/>
                <w:szCs w:val="28"/>
                <w:lang w:val="fr-FR"/>
              </w:rPr>
              <w:t>IDENTIFICATION DE LA PERSONNE MORALE DE DROIT PUBLIC</w:t>
            </w:r>
          </w:p>
        </w:tc>
      </w:tr>
    </w:tbl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Pouvoir adjudicateur</w:t>
      </w:r>
      <w:r w:rsidRPr="00BB0D43">
        <w:rPr>
          <w:rFonts w:asciiTheme="minorHAnsi" w:hAnsiTheme="minorHAnsi"/>
          <w:b/>
          <w:sz w:val="22"/>
          <w:szCs w:val="22"/>
          <w:lang w:val="fr-FR"/>
        </w:rPr>
        <w:t xml:space="preserve"> : 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    VILLE DE JUVIGNAC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    997 allées de l'Europe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    34990 Juvignac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 xml:space="preserve">Objet du marché 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: Regie Publicitaire et editions municipales 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Marché n°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: </w:t>
      </w:r>
      <w:r w:rsidR="00450F4E" w:rsidRPr="00BB0D43">
        <w:rPr>
          <w:rFonts w:asciiTheme="minorHAnsi" w:hAnsiTheme="minorHAnsi"/>
          <w:sz w:val="22"/>
          <w:szCs w:val="22"/>
          <w:lang w:val="fr-FR"/>
        </w:rPr>
        <w:t>15-03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Personne signataire du marché :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M.</w:t>
      </w:r>
      <w:r w:rsidR="00450F4E" w:rsidRPr="00BB0D43">
        <w:rPr>
          <w:rFonts w:asciiTheme="minorHAnsi" w:hAnsiTheme="minorHAnsi"/>
          <w:sz w:val="22"/>
          <w:szCs w:val="22"/>
          <w:lang w:val="fr-FR"/>
        </w:rPr>
        <w:t xml:space="preserve">Jean-Luc 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SAVY 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 xml:space="preserve">Origine du pouvoir de signature de la personne signataire du marché : 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délégation de compétence reçue par délibération de l'organe délibérant en date du </w:t>
      </w:r>
      <w:r w:rsidR="00555D4C">
        <w:rPr>
          <w:lang w:val="fr-FR"/>
        </w:rPr>
        <w:t>17 avril 2014.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Personne habilitée à donner les renseignements prévus à l'article 109 du code des marchés publics</w:t>
      </w:r>
      <w:r w:rsidR="00F42F79">
        <w:rPr>
          <w:rFonts w:asciiTheme="minorHAnsi" w:hAnsiTheme="minorHAnsi"/>
          <w:b/>
          <w:sz w:val="22"/>
          <w:szCs w:val="22"/>
          <w:lang w:val="fr-FR"/>
        </w:rPr>
        <w:t xml:space="preserve"> : </w:t>
      </w:r>
    </w:p>
    <w:p w:rsidR="004C7956" w:rsidRPr="00BB0D43" w:rsidRDefault="00450F4E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Monsieur Le Maire, Jean-L</w:t>
      </w:r>
      <w:r w:rsidR="003D4914" w:rsidRPr="00BB0D43">
        <w:rPr>
          <w:rFonts w:asciiTheme="minorHAnsi" w:hAnsiTheme="minorHAnsi"/>
          <w:sz w:val="22"/>
          <w:szCs w:val="22"/>
          <w:lang w:val="fr-FR"/>
        </w:rPr>
        <w:t xml:space="preserve">uc SAVY </w:t>
      </w:r>
    </w:p>
    <w:p w:rsidR="004C7956" w:rsidRPr="00BB0D43" w:rsidRDefault="004C7956" w:rsidP="00BB0D43">
      <w:pPr>
        <w:pStyle w:val="Texte1"/>
        <w:rPr>
          <w:rFonts w:asciiTheme="minorHAnsi" w:hAnsiTheme="minorHAnsi"/>
          <w:color w:val="auto"/>
          <w:sz w:val="22"/>
          <w:szCs w:val="22"/>
          <w:shd w:val="clear" w:color="auto" w:fill="auto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Références du comptable assignataire de la dépense :</w:t>
      </w:r>
    </w:p>
    <w:p w:rsidR="004C7956" w:rsidRPr="00BB0D43" w:rsidRDefault="00322EFA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T</w:t>
      </w:r>
      <w:r w:rsidR="003D4914" w:rsidRPr="00BB0D43">
        <w:rPr>
          <w:rFonts w:asciiTheme="minorHAnsi" w:hAnsiTheme="minorHAnsi"/>
          <w:sz w:val="22"/>
          <w:szCs w:val="22"/>
          <w:lang w:val="fr-FR"/>
        </w:rPr>
        <w:t>résorerie de Cournonterral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555D4C" w:rsidRDefault="003D4914" w:rsidP="00BB0D43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 xml:space="preserve">Imputation budgétaire : </w:t>
      </w:r>
      <w:r w:rsidR="00450F4E" w:rsidRPr="00555D4C">
        <w:rPr>
          <w:rFonts w:asciiTheme="minorHAnsi" w:hAnsiTheme="minorHAnsi"/>
          <w:sz w:val="22"/>
          <w:szCs w:val="22"/>
          <w:lang w:val="fr-FR"/>
        </w:rPr>
        <w:t>le marché n’a pas de prix – le titulaire se rémunère sur les recettes de publicité</w:t>
      </w:r>
      <w:r w:rsidR="00322EFA">
        <w:rPr>
          <w:rFonts w:asciiTheme="minorHAnsi" w:hAnsiTheme="minorHAnsi"/>
          <w:sz w:val="22"/>
          <w:szCs w:val="22"/>
          <w:lang w:val="fr-FR"/>
        </w:rPr>
        <w:t>.</w:t>
      </w:r>
    </w:p>
    <w:p w:rsidR="004C7956" w:rsidRPr="00BB0D43" w:rsidRDefault="004C7956" w:rsidP="00BB0D43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22EFA" w:rsidP="00BB0D43">
      <w:pPr>
        <w:pStyle w:val="Texte1"/>
        <w:rPr>
          <w:rFonts w:asciiTheme="minorHAnsi" w:hAnsiTheme="minorHAnsi"/>
          <w:b/>
          <w:sz w:val="22"/>
          <w:szCs w:val="22"/>
          <w:lang w:val="fr-FR"/>
        </w:rPr>
      </w:pPr>
      <w:r>
        <w:rPr>
          <w:rFonts w:asciiTheme="minorHAnsi" w:hAnsiTheme="minorHAnsi"/>
          <w:b/>
          <w:sz w:val="22"/>
          <w:szCs w:val="22"/>
          <w:lang w:val="fr-FR"/>
        </w:rPr>
        <w:t>Marché</w:t>
      </w:r>
      <w:bookmarkStart w:id="0" w:name="_GoBack"/>
      <w:bookmarkEnd w:id="0"/>
      <w:r w:rsidR="003D4914" w:rsidRPr="00BB0D43">
        <w:rPr>
          <w:rFonts w:asciiTheme="minorHAnsi" w:hAnsiTheme="minorHAnsi"/>
          <w:b/>
          <w:sz w:val="22"/>
          <w:szCs w:val="22"/>
          <w:lang w:val="fr-FR"/>
        </w:rPr>
        <w:t xml:space="preserve">  passé par un pouvoir adjudicateur après une consultation ouverte organisée selon une procédure adaptée propre au pouvoir adjudicateur, en application de l'article 28 du Code des Marchés Publics</w:t>
      </w:r>
    </w:p>
    <w:p w:rsidR="004C7956" w:rsidRPr="00BB0D43" w:rsidRDefault="003D4914" w:rsidP="00BB0D43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4C7956" w:rsidRPr="00BB0D4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C7956" w:rsidRPr="00BB0D43" w:rsidRDefault="003D4914" w:rsidP="00BB0D43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BB0D43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Pr="00BB0D43">
              <w:rPr>
                <w:rFonts w:asciiTheme="minorHAnsi" w:hAnsiTheme="minorHAnsi"/>
                <w:b/>
                <w:sz w:val="22"/>
                <w:szCs w:val="22"/>
              </w:rPr>
              <w:t>B – CONTRACTANT</w:t>
            </w:r>
          </w:p>
        </w:tc>
      </w:tr>
    </w:tbl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Je soussigné,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BB0D43">
        <w:rPr>
          <w:rFonts w:asciiTheme="minorHAnsi" w:hAnsiTheme="minorHAnsi"/>
          <w:sz w:val="22"/>
          <w:szCs w:val="22"/>
        </w:rPr>
        <w:t>et des documents qui y sont mentionnés ;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360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M'ENGAGE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sociaux mentionnés à l'article 46 du Code des Marchés Publics dans un délai de 5 jours francs à compter de la date de réception de la demande qui m'en sera faite par la personne signataire du marché.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M'ENGAGE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sans réserve, conformément aux stipulations des documents visés ci-dessus, à exécuter les prestations demandées dans les conditions ci-après définies.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L'offre ainsi présentée ne me lie toutefois que si son acceptation m'est notifiée dans un délai de 90 jours à compter de la date limite de remise des offres fixée par le règlement de consultation.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br w:type="page"/>
      </w:r>
      <w:r w:rsidRPr="00BB0D43">
        <w:rPr>
          <w:rFonts w:asciiTheme="minorHAnsi" w:hAnsiTheme="minorHAnsi"/>
          <w:sz w:val="22"/>
          <w:szCs w:val="22"/>
          <w:lang w:val="fr-FR"/>
        </w:rPr>
        <w:lastRenderedPageBreak/>
        <w:tab/>
      </w:r>
      <w:r w:rsidRPr="00BB0D43">
        <w:rPr>
          <w:rFonts w:asciiTheme="minorHAnsi" w:hAnsiTheme="minorHAnsi"/>
          <w:sz w:val="22"/>
          <w:szCs w:val="22"/>
          <w:lang w:val="fr-FR"/>
        </w:rPr>
        <w:tab/>
        <w:t>(page à remplir par les groupements conjoints)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4C7956" w:rsidRPr="00BB0D4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C7956" w:rsidRPr="00BB0D43" w:rsidRDefault="003D4914" w:rsidP="00BB0D43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BB0D43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BB0D43">
              <w:rPr>
                <w:rFonts w:asciiTheme="minorHAnsi" w:hAnsiTheme="minorHAnsi"/>
                <w:b/>
                <w:sz w:val="22"/>
                <w:szCs w:val="22"/>
              </w:rPr>
              <w:t>B - CONTRACTANTS</w:t>
            </w:r>
          </w:p>
        </w:tc>
      </w:tr>
    </w:tbl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Nous soussignés,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BB0D43">
        <w:rPr>
          <w:rFonts w:asciiTheme="minorHAnsi" w:hAnsiTheme="minorHAnsi"/>
          <w:sz w:val="22"/>
          <w:szCs w:val="22"/>
        </w:rPr>
        <w:t>et des documents qui y sont mentionnés ;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5 jours francs à compter de la date de réception de la demande qui nous en sera faite par le pouvoir adjudicateur.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sans réserve, en tant que prestataires groupés conjoints, conformément aux stipulations des documents visés ci-dessus, à exécuter les prestations qui nous concernent respectivement dans les conditions ci-après définies.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L'Entreprise ..........................................................., mandataire des entrepreneurs groupés conjoints, est solidaire de chacun des membres du groupement.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br w:type="page"/>
      </w:r>
      <w:r w:rsidRPr="00BB0D43">
        <w:rPr>
          <w:rFonts w:asciiTheme="minorHAnsi" w:hAnsiTheme="minorHAnsi"/>
          <w:sz w:val="22"/>
          <w:szCs w:val="22"/>
          <w:lang w:val="fr-FR"/>
        </w:rPr>
        <w:lastRenderedPageBreak/>
        <w:tab/>
      </w:r>
      <w:r w:rsidRPr="00BB0D43">
        <w:rPr>
          <w:rFonts w:asciiTheme="minorHAnsi" w:hAnsiTheme="minorHAnsi"/>
          <w:sz w:val="22"/>
          <w:szCs w:val="22"/>
          <w:lang w:val="fr-FR"/>
        </w:rPr>
        <w:tab/>
        <w:t>(page à remplir  par les groupements solidaires)</w:t>
      </w:r>
    </w:p>
    <w:p w:rsidR="004C7956" w:rsidRPr="00BB0D43" w:rsidRDefault="004C7956" w:rsidP="00BB0D43">
      <w:pPr>
        <w:pStyle w:val="TitreNormal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4C7956" w:rsidRPr="00BB0D4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C7956" w:rsidRPr="00BB0D43" w:rsidRDefault="003D4914" w:rsidP="00BB0D43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BB0D43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BB0D43">
              <w:rPr>
                <w:rFonts w:asciiTheme="minorHAnsi" w:hAnsiTheme="minorHAnsi"/>
                <w:b/>
                <w:sz w:val="22"/>
                <w:szCs w:val="22"/>
              </w:rPr>
              <w:t xml:space="preserve">B - ENGAGEMENT DES CANDIDATS </w:t>
            </w:r>
          </w:p>
        </w:tc>
      </w:tr>
    </w:tbl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Nous soussignés,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BB0D43" w:rsidRPr="00BB0D43" w:rsidRDefault="00BB0D43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BB0D43">
        <w:rPr>
          <w:rFonts w:asciiTheme="minorHAnsi" w:hAnsiTheme="minorHAnsi"/>
          <w:sz w:val="22"/>
          <w:szCs w:val="22"/>
        </w:rPr>
        <w:t>et des documents qui y sont mentionnés ;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5 jours francs à compter de la date de réception de la demande qui nous en sera faite par le pouvoir adjudicateur.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sans réserve, en tant que prestataires groupés solidaires, conformément aux stipulations des documents visés ci-dessus, à exécuter les prestations demandées dans les conditions ci-après définies.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L'Entreprise ..........................................., est le mandataire des entrepreneurs groupés solidaires.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4C7956" w:rsidRPr="00BB0D43" w:rsidRDefault="003D4914" w:rsidP="00BB0D43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921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4C7956" w:rsidRPr="00BB0D43" w:rsidTr="00BB0D4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C7956" w:rsidRPr="00BB0D43" w:rsidRDefault="003D4914" w:rsidP="00BB0D43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BB0D43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="00AC008D" w:rsidRPr="00BB0D43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C –</w:t>
            </w:r>
            <w:r w:rsidR="00BB0D43" w:rsidRPr="00BB0D43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="00AC008D" w:rsidRPr="00BB0D43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PRIX</w:t>
            </w:r>
          </w:p>
        </w:tc>
      </w:tr>
    </w:tbl>
    <w:p w:rsidR="00BB0D43" w:rsidRPr="00BB0D43" w:rsidRDefault="00BB0D43" w:rsidP="00BB0D43">
      <w:pPr>
        <w:autoSpaceDE w:val="0"/>
        <w:autoSpaceDN w:val="0"/>
        <w:adjustRightInd w:val="0"/>
        <w:jc w:val="both"/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</w:pPr>
      <w:r w:rsidRPr="00BB0D43"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  <w:t xml:space="preserve">La Ville  ne participe pas financièrement à la réalisation de la prestation. </w:t>
      </w:r>
    </w:p>
    <w:p w:rsidR="00BB0D43" w:rsidRPr="00BB0D43" w:rsidRDefault="00BB0D43" w:rsidP="00BB0D43">
      <w:pPr>
        <w:autoSpaceDE w:val="0"/>
        <w:autoSpaceDN w:val="0"/>
        <w:adjustRightInd w:val="0"/>
        <w:jc w:val="both"/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</w:pPr>
      <w:r w:rsidRPr="00BB0D43"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  <w:t>Le présent marché  n'a pas de prix.</w:t>
      </w:r>
    </w:p>
    <w:p w:rsidR="00BB0D43" w:rsidRPr="00BB0D43" w:rsidRDefault="00BB0D43" w:rsidP="00BB0D43">
      <w:pPr>
        <w:autoSpaceDE w:val="0"/>
        <w:autoSpaceDN w:val="0"/>
        <w:adjustRightInd w:val="0"/>
        <w:jc w:val="both"/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</w:pPr>
      <w:r w:rsidRPr="00BB0D43"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  <w:t xml:space="preserve">Le titulaire se rémunère exclusivement par les recettes de publicité en démarchant des annonceurs. Le titulaire assume l'entière responsabilité technique et financière des éditions. </w:t>
      </w:r>
    </w:p>
    <w:p w:rsidR="00BB0D43" w:rsidRPr="00BB0D43" w:rsidRDefault="00BB0D43" w:rsidP="00BB0D43">
      <w:pPr>
        <w:jc w:val="both"/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</w:pPr>
      <w:r w:rsidRPr="00BB0D43"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  <w:t xml:space="preserve">Il prend à sa charge les frais des prestations 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>R</w:t>
      </w:r>
      <w:r w:rsidRPr="00BB0D43">
        <w:rPr>
          <w:rFonts w:asciiTheme="minorHAnsi" w:hAnsiTheme="minorHAnsi" w:cs="Times New Roman"/>
          <w:bCs/>
          <w:noProof w:val="0"/>
          <w:spacing w:val="-1"/>
          <w:sz w:val="22"/>
          <w:szCs w:val="22"/>
          <w:lang w:val="fr-FR" w:eastAsia="fr-FR"/>
        </w:rPr>
        <w:t>é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>g</w:t>
      </w:r>
      <w:r w:rsidRPr="00BB0D43">
        <w:rPr>
          <w:rFonts w:asciiTheme="minorHAnsi" w:hAnsiTheme="minorHAnsi" w:cs="Times New Roman"/>
          <w:bCs/>
          <w:noProof w:val="0"/>
          <w:spacing w:val="1"/>
          <w:sz w:val="22"/>
          <w:szCs w:val="22"/>
          <w:lang w:val="fr-FR" w:eastAsia="fr-FR"/>
        </w:rPr>
        <w:t>i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>e</w:t>
      </w:r>
      <w:r w:rsidRPr="00BB0D43">
        <w:rPr>
          <w:rFonts w:asciiTheme="minorHAnsi" w:hAnsiTheme="minorHAnsi" w:cs="Times New Roman"/>
          <w:bCs/>
          <w:noProof w:val="0"/>
          <w:spacing w:val="-4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hAnsiTheme="minorHAnsi" w:cs="Times New Roman"/>
          <w:bCs/>
          <w:noProof w:val="0"/>
          <w:spacing w:val="1"/>
          <w:sz w:val="22"/>
          <w:szCs w:val="22"/>
          <w:lang w:val="fr-FR" w:eastAsia="fr-FR"/>
        </w:rPr>
        <w:t>publi</w:t>
      </w:r>
      <w:r w:rsidRPr="00BB0D43">
        <w:rPr>
          <w:rFonts w:asciiTheme="minorHAnsi" w:hAnsiTheme="minorHAnsi" w:cs="Times New Roman"/>
          <w:bCs/>
          <w:noProof w:val="0"/>
          <w:spacing w:val="-1"/>
          <w:sz w:val="22"/>
          <w:szCs w:val="22"/>
          <w:lang w:val="fr-FR" w:eastAsia="fr-FR"/>
        </w:rPr>
        <w:t>c</w:t>
      </w:r>
      <w:r w:rsidRPr="00BB0D43">
        <w:rPr>
          <w:rFonts w:asciiTheme="minorHAnsi" w:hAnsiTheme="minorHAnsi" w:cs="Times New Roman"/>
          <w:bCs/>
          <w:noProof w:val="0"/>
          <w:spacing w:val="1"/>
          <w:sz w:val="22"/>
          <w:szCs w:val="22"/>
          <w:lang w:val="fr-FR" w:eastAsia="fr-FR"/>
        </w:rPr>
        <w:t>i</w:t>
      </w:r>
      <w:r w:rsidRPr="00BB0D43">
        <w:rPr>
          <w:rFonts w:asciiTheme="minorHAnsi" w:hAnsiTheme="minorHAnsi" w:cs="Times New Roman"/>
          <w:bCs/>
          <w:noProof w:val="0"/>
          <w:spacing w:val="-1"/>
          <w:sz w:val="22"/>
          <w:szCs w:val="22"/>
          <w:lang w:val="fr-FR" w:eastAsia="fr-FR"/>
        </w:rPr>
        <w:t>t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>a</w:t>
      </w:r>
      <w:r w:rsidRPr="00BB0D43">
        <w:rPr>
          <w:rFonts w:asciiTheme="minorHAnsi" w:hAnsiTheme="minorHAnsi" w:cs="Times New Roman"/>
          <w:bCs/>
          <w:noProof w:val="0"/>
          <w:spacing w:val="1"/>
          <w:sz w:val="22"/>
          <w:szCs w:val="22"/>
          <w:lang w:val="fr-FR" w:eastAsia="fr-FR"/>
        </w:rPr>
        <w:t>i</w:t>
      </w:r>
      <w:r w:rsidRPr="00BB0D43">
        <w:rPr>
          <w:rFonts w:asciiTheme="minorHAnsi" w:hAnsiTheme="minorHAnsi" w:cs="Times New Roman"/>
          <w:bCs/>
          <w:noProof w:val="0"/>
          <w:spacing w:val="-1"/>
          <w:sz w:val="22"/>
          <w:szCs w:val="22"/>
          <w:lang w:val="fr-FR" w:eastAsia="fr-FR"/>
        </w:rPr>
        <w:t>r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 xml:space="preserve">e, conception, </w:t>
      </w:r>
      <w:r w:rsidRPr="00BB0D43">
        <w:rPr>
          <w:rFonts w:asciiTheme="minorHAnsi" w:hAnsiTheme="minorHAnsi" w:cs="Times New Roman"/>
          <w:bCs/>
          <w:noProof w:val="0"/>
          <w:spacing w:val="-1"/>
          <w:sz w:val="22"/>
          <w:szCs w:val="22"/>
          <w:lang w:val="fr-FR" w:eastAsia="fr-FR"/>
        </w:rPr>
        <w:t xml:space="preserve">impression et distribution </w:t>
      </w:r>
      <w:r w:rsidRPr="00BB0D43">
        <w:rPr>
          <w:rFonts w:asciiTheme="minorHAnsi" w:hAnsiTheme="minorHAnsi" w:cs="Times New Roman"/>
          <w:bCs/>
          <w:noProof w:val="0"/>
          <w:spacing w:val="1"/>
          <w:sz w:val="22"/>
          <w:szCs w:val="22"/>
          <w:lang w:val="fr-FR" w:eastAsia="fr-FR"/>
        </w:rPr>
        <w:t>d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 xml:space="preserve">u </w:t>
      </w:r>
      <w:r w:rsidRPr="00BB0D43">
        <w:rPr>
          <w:rFonts w:asciiTheme="minorHAnsi" w:hAnsiTheme="minorHAnsi" w:cs="Times New Roman"/>
          <w:bCs/>
          <w:noProof w:val="0"/>
          <w:spacing w:val="-3"/>
          <w:sz w:val="22"/>
          <w:szCs w:val="22"/>
          <w:lang w:val="fr-FR" w:eastAsia="fr-FR"/>
        </w:rPr>
        <w:t>m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>aga</w:t>
      </w:r>
      <w:r w:rsidRPr="00BB0D43">
        <w:rPr>
          <w:rFonts w:asciiTheme="minorHAnsi" w:hAnsiTheme="minorHAnsi" w:cs="Times New Roman"/>
          <w:bCs/>
          <w:noProof w:val="0"/>
          <w:spacing w:val="-1"/>
          <w:sz w:val="22"/>
          <w:szCs w:val="22"/>
          <w:lang w:val="fr-FR" w:eastAsia="fr-FR"/>
        </w:rPr>
        <w:t>z</w:t>
      </w:r>
      <w:r w:rsidRPr="00BB0D43">
        <w:rPr>
          <w:rFonts w:asciiTheme="minorHAnsi" w:hAnsiTheme="minorHAnsi" w:cs="Times New Roman"/>
          <w:bCs/>
          <w:noProof w:val="0"/>
          <w:spacing w:val="1"/>
          <w:sz w:val="22"/>
          <w:szCs w:val="22"/>
          <w:lang w:val="fr-FR" w:eastAsia="fr-FR"/>
        </w:rPr>
        <w:t>in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>e</w:t>
      </w:r>
      <w:r w:rsidRPr="00BB0D43">
        <w:rPr>
          <w:rFonts w:asciiTheme="minorHAnsi" w:hAnsiTheme="minorHAnsi" w:cs="Times New Roman"/>
          <w:bCs/>
          <w:noProof w:val="0"/>
          <w:spacing w:val="-6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hAnsiTheme="minorHAnsi" w:cs="Times New Roman"/>
          <w:bCs/>
          <w:noProof w:val="0"/>
          <w:spacing w:val="-3"/>
          <w:sz w:val="22"/>
          <w:szCs w:val="22"/>
          <w:lang w:val="fr-FR" w:eastAsia="fr-FR"/>
        </w:rPr>
        <w:t>m</w:t>
      </w:r>
      <w:r w:rsidRPr="00BB0D43">
        <w:rPr>
          <w:rFonts w:asciiTheme="minorHAnsi" w:hAnsiTheme="minorHAnsi" w:cs="Times New Roman"/>
          <w:bCs/>
          <w:noProof w:val="0"/>
          <w:spacing w:val="1"/>
          <w:sz w:val="22"/>
          <w:szCs w:val="22"/>
          <w:lang w:val="fr-FR" w:eastAsia="fr-FR"/>
        </w:rPr>
        <w:t>uni</w:t>
      </w:r>
      <w:r w:rsidRPr="00BB0D43">
        <w:rPr>
          <w:rFonts w:asciiTheme="minorHAnsi" w:hAnsiTheme="minorHAnsi" w:cs="Times New Roman"/>
          <w:bCs/>
          <w:noProof w:val="0"/>
          <w:spacing w:val="-1"/>
          <w:sz w:val="22"/>
          <w:szCs w:val="22"/>
          <w:lang w:val="fr-FR" w:eastAsia="fr-FR"/>
        </w:rPr>
        <w:t>c</w:t>
      </w:r>
      <w:r w:rsidRPr="00BB0D43">
        <w:rPr>
          <w:rFonts w:asciiTheme="minorHAnsi" w:hAnsiTheme="minorHAnsi" w:cs="Times New Roman"/>
          <w:bCs/>
          <w:noProof w:val="0"/>
          <w:spacing w:val="1"/>
          <w:sz w:val="22"/>
          <w:szCs w:val="22"/>
          <w:lang w:val="fr-FR" w:eastAsia="fr-FR"/>
        </w:rPr>
        <w:t>ip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>a</w:t>
      </w:r>
      <w:r w:rsidRPr="00BB0D43">
        <w:rPr>
          <w:rFonts w:asciiTheme="minorHAnsi" w:hAnsiTheme="minorHAnsi" w:cs="Times New Roman"/>
          <w:bCs/>
          <w:noProof w:val="0"/>
          <w:spacing w:val="1"/>
          <w:sz w:val="22"/>
          <w:szCs w:val="22"/>
          <w:lang w:val="fr-FR" w:eastAsia="fr-FR"/>
        </w:rPr>
        <w:t>l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>,</w:t>
      </w:r>
      <w:r w:rsidRPr="00BB0D43">
        <w:rPr>
          <w:rFonts w:asciiTheme="minorHAnsi" w:hAnsiTheme="minorHAnsi" w:cs="Times New Roman"/>
          <w:bCs/>
          <w:noProof w:val="0"/>
          <w:spacing w:val="-9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hAnsiTheme="minorHAnsi" w:cs="Times New Roman"/>
          <w:bCs/>
          <w:noProof w:val="0"/>
          <w:spacing w:val="1"/>
          <w:sz w:val="22"/>
          <w:szCs w:val="22"/>
          <w:lang w:val="fr-FR" w:eastAsia="fr-FR"/>
        </w:rPr>
        <w:t>du guide des associations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>, de cartons d’invitation</w:t>
      </w:r>
      <w:r w:rsidR="00F22016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>, du plan de ville,</w:t>
      </w:r>
      <w:r w:rsidRPr="00BB0D43">
        <w:rPr>
          <w:rFonts w:asciiTheme="minorHAnsi" w:hAnsiTheme="minorHAnsi" w:cs="Times New Roman"/>
          <w:bCs/>
          <w:noProof w:val="0"/>
          <w:sz w:val="22"/>
          <w:szCs w:val="22"/>
          <w:lang w:val="fr-FR" w:eastAsia="fr-FR"/>
        </w:rPr>
        <w:t xml:space="preserve"> des agendas  et d’une lettre à thème défini préalablement</w:t>
      </w:r>
    </w:p>
    <w:p w:rsidR="004C7956" w:rsidRPr="00BB0D43" w:rsidRDefault="004C7956" w:rsidP="00BB0D43">
      <w:pP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fr-FR"/>
        </w:rPr>
      </w:pP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50F4E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Les annexes n°............................ au présent acte d'engagement indiquent la nature des prestations qu'il est envisagé de faire exécuter par des sous-traitants, les noms de ces sous-traitants </w:t>
      </w:r>
    </w:p>
    <w:p w:rsidR="00AF120F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Chaque annexe constitue une demande d'acceptation du sous-traitant concerné et d'agrément du contrat de sous-traitance, demande qui est réputée prendre effet à la date de notification du marché ; 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En outre, le tableau ci-après indique la nature des prestations qu'il est envisagé de faire exécuter par des sous-traitants, après avoir demandé en cours de réalisation des prestations leur acceptation et l'agrément du contrat de sous-traitance les concernant au pouvoir adjudicateur</w:t>
      </w:r>
      <w:r w:rsidR="00450F4E" w:rsidRPr="00BB0D43">
        <w:rPr>
          <w:rFonts w:asciiTheme="minorHAnsi" w:hAnsiTheme="minorHAnsi"/>
          <w:sz w:val="22"/>
          <w:szCs w:val="22"/>
          <w:lang w:val="fr-FR"/>
        </w:rPr>
        <w:t>.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</w:t>
      </w:r>
    </w:p>
    <w:p w:rsidR="004C7956" w:rsidRPr="00BB0D43" w:rsidRDefault="004C7956" w:rsidP="00BB0D43">
      <w:pPr>
        <w:pStyle w:val="TexteNormal"/>
        <w:jc w:val="left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8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</w:tblGrid>
      <w:tr w:rsidR="00450F4E" w:rsidRPr="00BB0D43" w:rsidTr="00555D4C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50F4E" w:rsidRPr="00BB0D43" w:rsidRDefault="00450F4E" w:rsidP="00BB0D43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B0D43">
              <w:rPr>
                <w:rFonts w:asciiTheme="minorHAnsi" w:hAnsiTheme="minorHAnsi"/>
                <w:sz w:val="22"/>
                <w:szCs w:val="22"/>
              </w:rPr>
              <w:t>Nature de la prestation</w:t>
            </w:r>
          </w:p>
        </w:tc>
      </w:tr>
      <w:tr w:rsidR="00450F4E" w:rsidRPr="00BB0D43" w:rsidTr="00555D4C">
        <w:tc>
          <w:tcPr>
            <w:tcW w:w="708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50F4E" w:rsidRPr="00BB0D43" w:rsidRDefault="00450F4E" w:rsidP="00555D4C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50F4E" w:rsidRPr="00BB0D43" w:rsidTr="00555D4C">
        <w:tc>
          <w:tcPr>
            <w:tcW w:w="708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50F4E" w:rsidRPr="00BB0D43" w:rsidRDefault="00450F4E" w:rsidP="00BB0D43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50F4E" w:rsidRPr="00BB0D43" w:rsidTr="00555D4C">
        <w:tc>
          <w:tcPr>
            <w:tcW w:w="708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50F4E" w:rsidRPr="00BB0D43" w:rsidRDefault="00450F4E" w:rsidP="00BB0D43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50F4E" w:rsidRPr="00BB0D43" w:rsidTr="00555D4C"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E" w:rsidRPr="00BB0D43" w:rsidRDefault="00450F4E" w:rsidP="00BB0D43">
            <w:pPr>
              <w:pStyle w:val="TexteNormal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B0D43">
              <w:rPr>
                <w:rFonts w:asciiTheme="minorHAnsi" w:hAnsiTheme="minorHAnsi"/>
                <w:sz w:val="22"/>
                <w:szCs w:val="22"/>
              </w:rPr>
              <w:t xml:space="preserve">                             </w:t>
            </w:r>
          </w:p>
        </w:tc>
      </w:tr>
    </w:tbl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4C7956" w:rsidP="00BB0D43">
      <w:pPr>
        <w:pStyle w:val="TitreNormal"/>
        <w:rPr>
          <w:rFonts w:asciiTheme="minorHAnsi" w:hAnsiTheme="minorHAnsi"/>
          <w:sz w:val="22"/>
          <w:szCs w:val="22"/>
        </w:rPr>
      </w:pPr>
    </w:p>
    <w:tbl>
      <w:tblPr>
        <w:tblW w:w="921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4C7956" w:rsidRPr="00BB0D43" w:rsidTr="00AF120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C7956" w:rsidRPr="00BB0D43" w:rsidRDefault="003D4914" w:rsidP="00BB0D43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BB0D43">
              <w:rPr>
                <w:rFonts w:asciiTheme="minorHAnsi" w:hAnsiTheme="minorHAnsi"/>
                <w:b/>
                <w:sz w:val="22"/>
                <w:szCs w:val="22"/>
              </w:rPr>
              <w:t xml:space="preserve"> D – DELAIS </w:t>
            </w:r>
          </w:p>
        </w:tc>
      </w:tr>
    </w:tbl>
    <w:p w:rsidR="00AF120F" w:rsidRPr="00BB0D43" w:rsidRDefault="00AF120F" w:rsidP="00BB0D43">
      <w:pPr>
        <w:ind w:right="65"/>
        <w:jc w:val="both"/>
        <w:rPr>
          <w:rFonts w:asciiTheme="minorHAnsi" w:eastAsia="Arial Narrow" w:hAnsiTheme="minorHAnsi" w:cs="Times New Roman"/>
          <w:noProof w:val="0"/>
          <w:spacing w:val="7"/>
          <w:sz w:val="22"/>
          <w:szCs w:val="22"/>
          <w:lang w:val="fr-FR" w:eastAsia="fr-FR"/>
        </w:rPr>
      </w:pP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Un</w:t>
      </w:r>
      <w:r w:rsidRPr="00BB0D43">
        <w:rPr>
          <w:rFonts w:asciiTheme="minorHAnsi" w:eastAsia="Arial Narrow" w:hAnsiTheme="minorHAnsi" w:cs="Times New Roman"/>
          <w:noProof w:val="0"/>
          <w:spacing w:val="13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p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la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nn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in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g</w:t>
      </w:r>
      <w:r w:rsidRPr="00BB0D43">
        <w:rPr>
          <w:rFonts w:asciiTheme="minorHAnsi" w:eastAsia="Arial Narrow" w:hAnsiTheme="minorHAnsi" w:cs="Times New Roman"/>
          <w:noProof w:val="0"/>
          <w:spacing w:val="6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p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é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v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s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o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n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ne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l</w:t>
      </w:r>
      <w:r w:rsidRPr="00BB0D43">
        <w:rPr>
          <w:rFonts w:asciiTheme="minorHAnsi" w:eastAsia="Arial Narrow" w:hAnsiTheme="minorHAnsi" w:cs="Times New Roman"/>
          <w:noProof w:val="0"/>
          <w:spacing w:val="3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nn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u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l</w:t>
      </w:r>
      <w:r w:rsidRPr="00BB0D43">
        <w:rPr>
          <w:rFonts w:asciiTheme="minorHAnsi" w:eastAsia="Arial Narrow" w:hAnsiTheme="minorHAnsi" w:cs="Times New Roman"/>
          <w:noProof w:val="0"/>
          <w:spacing w:val="8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s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7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é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t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ab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l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i</w:t>
      </w:r>
      <w:r w:rsidRPr="00BB0D43">
        <w:rPr>
          <w:rFonts w:asciiTheme="minorHAnsi" w:eastAsia="Arial Narrow" w:hAnsiTheme="minorHAnsi" w:cs="Times New Roman"/>
          <w:noProof w:val="0"/>
          <w:spacing w:val="8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p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pacing w:val="11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l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13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v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ill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pacing w:val="14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d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pacing w:val="11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2"/>
          <w:sz w:val="22"/>
          <w:szCs w:val="22"/>
          <w:lang w:val="fr-FR" w:eastAsia="fr-FR"/>
        </w:rPr>
        <w:t>Juvignac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.</w:t>
      </w:r>
      <w:r w:rsidRPr="00BB0D43">
        <w:rPr>
          <w:rFonts w:asciiTheme="minorHAnsi" w:eastAsia="Arial Narrow" w:hAnsiTheme="minorHAnsi" w:cs="Times New Roman"/>
          <w:noProof w:val="0"/>
          <w:spacing w:val="7"/>
          <w:sz w:val="22"/>
          <w:szCs w:val="22"/>
          <w:lang w:val="fr-FR" w:eastAsia="fr-FR"/>
        </w:rPr>
        <w:t xml:space="preserve"> </w:t>
      </w:r>
    </w:p>
    <w:p w:rsidR="00AF120F" w:rsidRPr="00BB0D43" w:rsidRDefault="00AF120F" w:rsidP="00BB0D43">
      <w:pPr>
        <w:ind w:right="65"/>
        <w:jc w:val="both"/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</w:pP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D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eu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x</w:t>
      </w:r>
      <w:r w:rsidRPr="00BB0D43">
        <w:rPr>
          <w:rFonts w:asciiTheme="minorHAnsi" w:eastAsia="Arial Narrow" w:hAnsiTheme="minorHAnsi" w:cs="Times New Roman"/>
          <w:noProof w:val="0"/>
          <w:spacing w:val="10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m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o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s</w:t>
      </w:r>
      <w:r w:rsidRPr="00BB0D43">
        <w:rPr>
          <w:rFonts w:asciiTheme="minorHAnsi" w:eastAsia="Arial Narrow" w:hAnsiTheme="minorHAnsi" w:cs="Times New Roman"/>
          <w:noProof w:val="0"/>
          <w:spacing w:val="8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v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n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t</w:t>
      </w:r>
      <w:r w:rsidRPr="00BB0D43">
        <w:rPr>
          <w:rFonts w:asciiTheme="minorHAnsi" w:eastAsia="Arial Narrow" w:hAnsiTheme="minorHAnsi" w:cs="Times New Roman"/>
          <w:noProof w:val="0"/>
          <w:spacing w:val="8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l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12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p</w:t>
      </w:r>
      <w:r w:rsidRPr="00BB0D43">
        <w:rPr>
          <w:rFonts w:asciiTheme="minorHAnsi" w:eastAsia="Arial Narrow" w:hAnsiTheme="minorHAnsi" w:cs="Times New Roman"/>
          <w:noProof w:val="0"/>
          <w:spacing w:val="2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ru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t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io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 xml:space="preserve">n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d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u</w:t>
      </w:r>
      <w:r w:rsidRPr="00BB0D43">
        <w:rPr>
          <w:rFonts w:asciiTheme="minorHAnsi" w:eastAsia="Arial Narrow" w:hAnsiTheme="minorHAnsi" w:cs="Times New Roman"/>
          <w:noProof w:val="0"/>
          <w:spacing w:val="10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ma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ga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z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in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,</w:t>
      </w:r>
      <w:r w:rsidRPr="00BB0D43">
        <w:rPr>
          <w:rFonts w:asciiTheme="minorHAnsi" w:eastAsia="Arial Narrow" w:hAnsiTheme="minorHAnsi" w:cs="Times New Roman"/>
          <w:noProof w:val="0"/>
          <w:spacing w:val="3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u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n</w:t>
      </w:r>
      <w:r w:rsidRPr="00BB0D43">
        <w:rPr>
          <w:rFonts w:asciiTheme="minorHAnsi" w:eastAsia="Arial Narrow" w:hAnsiTheme="minorHAnsi" w:cs="Times New Roman"/>
          <w:noProof w:val="0"/>
          <w:spacing w:val="7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p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l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n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n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n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g</w:t>
      </w:r>
      <w:r w:rsidRPr="00BB0D43">
        <w:rPr>
          <w:rFonts w:asciiTheme="minorHAnsi" w:eastAsia="Arial Narrow" w:hAnsiTheme="minorHAnsi" w:cs="Times New Roman"/>
          <w:noProof w:val="0"/>
          <w:spacing w:val="3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dé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t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ill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é</w:t>
      </w:r>
      <w:r w:rsidRPr="00BB0D43">
        <w:rPr>
          <w:rFonts w:asciiTheme="minorHAnsi" w:eastAsia="Arial Narrow" w:hAnsiTheme="minorHAnsi" w:cs="Times New Roman"/>
          <w:noProof w:val="0"/>
          <w:spacing w:val="7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2"/>
          <w:sz w:val="22"/>
          <w:szCs w:val="22"/>
          <w:lang w:val="fr-FR" w:eastAsia="fr-FR"/>
        </w:rPr>
        <w:t>s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8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2"/>
          <w:sz w:val="22"/>
          <w:szCs w:val="22"/>
          <w:lang w:val="fr-FR" w:eastAsia="fr-FR"/>
        </w:rPr>
        <w:t>f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ou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n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i</w:t>
      </w:r>
      <w:r w:rsidRPr="00BB0D43">
        <w:rPr>
          <w:rFonts w:asciiTheme="minorHAnsi" w:eastAsia="Arial Narrow" w:hAnsiTheme="minorHAnsi" w:cs="Times New Roman"/>
          <w:noProof w:val="0"/>
          <w:spacing w:val="4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pa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pacing w:val="8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la</w:t>
      </w:r>
      <w:r w:rsidRPr="00BB0D43">
        <w:rPr>
          <w:rFonts w:asciiTheme="minorHAnsi" w:eastAsia="Arial Narrow" w:hAnsiTheme="minorHAnsi" w:cs="Times New Roman"/>
          <w:noProof w:val="0"/>
          <w:spacing w:val="8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-2"/>
          <w:sz w:val="22"/>
          <w:szCs w:val="22"/>
          <w:lang w:val="fr-FR" w:eastAsia="fr-FR"/>
        </w:rPr>
        <w:t>v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ill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pacing w:val="10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d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pacing w:val="7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Juvignac</w:t>
      </w:r>
      <w:r w:rsidRPr="00BB0D43">
        <w:rPr>
          <w:rFonts w:asciiTheme="minorHAnsi" w:eastAsia="Arial Narrow" w:hAnsiTheme="minorHAnsi" w:cs="Times New Roman"/>
          <w:noProof w:val="0"/>
          <w:spacing w:val="6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u</w:t>
      </w:r>
      <w:r w:rsidRPr="00BB0D43">
        <w:rPr>
          <w:rFonts w:asciiTheme="minorHAnsi" w:eastAsia="Arial Narrow" w:hAnsiTheme="minorHAnsi" w:cs="Times New Roman"/>
          <w:noProof w:val="0"/>
          <w:spacing w:val="7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p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s</w:t>
      </w:r>
      <w:r w:rsidRPr="00BB0D43">
        <w:rPr>
          <w:rFonts w:asciiTheme="minorHAnsi" w:eastAsia="Arial Narrow" w:hAnsiTheme="minorHAnsi" w:cs="Times New Roman"/>
          <w:noProof w:val="0"/>
          <w:spacing w:val="-2"/>
          <w:sz w:val="22"/>
          <w:szCs w:val="22"/>
          <w:lang w:val="fr-FR" w:eastAsia="fr-FR"/>
        </w:rPr>
        <w:t>t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t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ir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 xml:space="preserve">. </w:t>
      </w:r>
    </w:p>
    <w:p w:rsidR="00AF120F" w:rsidRPr="00BB0D43" w:rsidRDefault="00AF120F" w:rsidP="00BB0D43">
      <w:pPr>
        <w:ind w:right="65"/>
        <w:jc w:val="both"/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</w:pP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Toutes les informations nécessaires à la conception devront être fournies 1 mois avant.</w:t>
      </w:r>
    </w:p>
    <w:p w:rsidR="00AF120F" w:rsidRPr="00BB0D43" w:rsidRDefault="00AF120F" w:rsidP="00BB0D43">
      <w:pPr>
        <w:ind w:right="65"/>
        <w:jc w:val="both"/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</w:pP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Le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s</w:t>
      </w:r>
      <w:r w:rsidRPr="00BB0D43">
        <w:rPr>
          <w:rFonts w:asciiTheme="minorHAnsi" w:eastAsia="Arial Narrow" w:hAnsiTheme="minorHAnsi" w:cs="Times New Roman"/>
          <w:noProof w:val="0"/>
          <w:spacing w:val="6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d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u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 xml:space="preserve">x 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pa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t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i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s</w:t>
      </w:r>
      <w:r w:rsidRPr="00BB0D43">
        <w:rPr>
          <w:rFonts w:asciiTheme="minorHAnsi" w:eastAsia="Arial Narrow" w:hAnsiTheme="minorHAnsi" w:cs="Times New Roman"/>
          <w:noProof w:val="0"/>
          <w:spacing w:val="-5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s</w:t>
      </w:r>
      <w:r w:rsidRPr="00BB0D43">
        <w:rPr>
          <w:rFonts w:asciiTheme="minorHAnsi" w:eastAsia="Arial Narrow" w:hAnsiTheme="minorHAnsi" w:cs="Times New Roman"/>
          <w:noProof w:val="0"/>
          <w:spacing w:val="-2"/>
          <w:sz w:val="22"/>
          <w:szCs w:val="22"/>
          <w:lang w:val="fr-FR" w:eastAsia="fr-FR"/>
        </w:rPr>
        <w:t>'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en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g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a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g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en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t</w:t>
      </w:r>
      <w:r w:rsidRPr="00BB0D43">
        <w:rPr>
          <w:rFonts w:asciiTheme="minorHAnsi" w:eastAsia="Arial Narrow" w:hAnsiTheme="minorHAnsi" w:cs="Times New Roman"/>
          <w:noProof w:val="0"/>
          <w:spacing w:val="-10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 xml:space="preserve">à 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l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 xml:space="preserve">e 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pacing w:val="-2"/>
          <w:sz w:val="22"/>
          <w:szCs w:val="22"/>
          <w:lang w:val="fr-FR" w:eastAsia="fr-FR"/>
        </w:rPr>
        <w:t>s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p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ct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pacing w:val="-8"/>
          <w:sz w:val="22"/>
          <w:szCs w:val="22"/>
          <w:lang w:val="fr-FR" w:eastAsia="fr-FR"/>
        </w:rPr>
        <w:t xml:space="preserve"> 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sc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r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u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p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u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l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eu</w:t>
      </w:r>
      <w:r w:rsidRPr="00BB0D43">
        <w:rPr>
          <w:rFonts w:asciiTheme="minorHAnsi" w:eastAsia="Arial Narrow" w:hAnsiTheme="minorHAnsi" w:cs="Times New Roman"/>
          <w:noProof w:val="0"/>
          <w:spacing w:val="-2"/>
          <w:sz w:val="22"/>
          <w:szCs w:val="22"/>
          <w:lang w:val="fr-FR" w:eastAsia="fr-FR"/>
        </w:rPr>
        <w:t>s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</w:t>
      </w:r>
      <w:r w:rsidRPr="00BB0D43">
        <w:rPr>
          <w:rFonts w:asciiTheme="minorHAnsi" w:eastAsia="Arial Narrow" w:hAnsiTheme="minorHAnsi" w:cs="Times New Roman"/>
          <w:noProof w:val="0"/>
          <w:spacing w:val="-1"/>
          <w:sz w:val="22"/>
          <w:szCs w:val="22"/>
          <w:lang w:val="fr-FR" w:eastAsia="fr-FR"/>
        </w:rPr>
        <w:t>m</w:t>
      </w:r>
      <w:r w:rsidRPr="00BB0D43">
        <w:rPr>
          <w:rFonts w:asciiTheme="minorHAnsi" w:eastAsia="Arial Narrow" w:hAnsiTheme="minorHAnsi" w:cs="Times New Roman"/>
          <w:noProof w:val="0"/>
          <w:spacing w:val="1"/>
          <w:sz w:val="22"/>
          <w:szCs w:val="22"/>
          <w:lang w:val="fr-FR" w:eastAsia="fr-FR"/>
        </w:rPr>
        <w:t>en</w:t>
      </w:r>
      <w:r w:rsidRPr="00BB0D43">
        <w:rPr>
          <w:rFonts w:asciiTheme="minorHAnsi" w:eastAsia="Arial Narrow" w:hAnsiTheme="minorHAnsi" w:cs="Times New Roman"/>
          <w:noProof w:val="0"/>
          <w:sz w:val="22"/>
          <w:szCs w:val="22"/>
          <w:lang w:val="fr-FR" w:eastAsia="fr-FR"/>
        </w:rPr>
        <w:t>t. Ce planning devient contractuel.</w:t>
      </w:r>
    </w:p>
    <w:p w:rsidR="004C7956" w:rsidRPr="00BB0D43" w:rsidRDefault="003D4914" w:rsidP="00BB0D43">
      <w:pPr>
        <w:pStyle w:val="TitreNormal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 </w:t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4C7956" w:rsidRPr="00BB0D4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C7956" w:rsidRPr="00BB0D43" w:rsidRDefault="00AF120F" w:rsidP="00BB0D43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BB0D43">
              <w:rPr>
                <w:rFonts w:asciiTheme="minorHAnsi" w:hAnsiTheme="minorHAnsi"/>
                <w:b/>
                <w:sz w:val="22"/>
                <w:szCs w:val="22"/>
              </w:rPr>
              <w:t xml:space="preserve"> E – ENGAGEMENT</w:t>
            </w:r>
            <w:r w:rsidR="00AC008D" w:rsidRPr="00BB0D43">
              <w:rPr>
                <w:rFonts w:asciiTheme="minorHAnsi" w:hAnsiTheme="minorHAnsi"/>
                <w:b/>
                <w:sz w:val="22"/>
                <w:szCs w:val="22"/>
              </w:rPr>
              <w:t xml:space="preserve"> du CANDIDAT</w:t>
            </w:r>
          </w:p>
        </w:tc>
      </w:tr>
    </w:tbl>
    <w:p w:rsidR="00F65217" w:rsidRDefault="00F65217" w:rsidP="00BB0D43">
      <w:pPr>
        <w:pStyle w:val="Texte1"/>
        <w:jc w:val="center"/>
        <w:rPr>
          <w:rFonts w:asciiTheme="minorHAnsi" w:hAnsiTheme="minorHAnsi"/>
          <w:i/>
          <w:sz w:val="22"/>
          <w:szCs w:val="22"/>
        </w:rPr>
      </w:pPr>
    </w:p>
    <w:p w:rsidR="00F65217" w:rsidRPr="00BB0D43" w:rsidRDefault="00F65217" w:rsidP="00BB0D43">
      <w:pPr>
        <w:pStyle w:val="Texte1"/>
        <w:jc w:val="center"/>
        <w:rPr>
          <w:rFonts w:asciiTheme="minorHAnsi" w:hAnsiTheme="minorHAnsi"/>
          <w:i/>
          <w:sz w:val="22"/>
          <w:szCs w:val="22"/>
        </w:rPr>
      </w:pPr>
    </w:p>
    <w:p w:rsidR="00F65217" w:rsidRPr="00F65217" w:rsidRDefault="00F65217" w:rsidP="00F65217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F65217">
        <w:rPr>
          <w:rFonts w:asciiTheme="minorHAnsi" w:hAnsiTheme="minorHAnsi"/>
          <w:b/>
          <w:sz w:val="22"/>
          <w:szCs w:val="22"/>
          <w:lang w:val="fr-FR"/>
        </w:rPr>
        <w:t>Origine des fournitures :</w:t>
      </w:r>
      <w:r w:rsidRPr="00F65217">
        <w:rPr>
          <w:rFonts w:asciiTheme="minorHAnsi" w:hAnsiTheme="minorHAnsi"/>
          <w:sz w:val="22"/>
          <w:szCs w:val="22"/>
          <w:lang w:val="fr-FR"/>
        </w:rPr>
        <w:t xml:space="preserve"> </w:t>
      </w:r>
      <w:r w:rsidRPr="00F65217">
        <w:rPr>
          <w:rFonts w:asciiTheme="minorHAnsi" w:hAnsiTheme="minorHAnsi"/>
          <w:i/>
          <w:sz w:val="22"/>
          <w:szCs w:val="22"/>
          <w:lang w:val="fr-FR"/>
        </w:rPr>
        <w:t>(rayer les mentions inutiles)</w:t>
      </w:r>
    </w:p>
    <w:p w:rsidR="00F65217" w:rsidRPr="00F65217" w:rsidRDefault="00F65217" w:rsidP="00F65217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F65217">
        <w:rPr>
          <w:rFonts w:asciiTheme="minorHAnsi" w:hAnsiTheme="minorHAnsi"/>
          <w:sz w:val="22"/>
          <w:szCs w:val="22"/>
          <w:lang w:val="fr-FR"/>
        </w:rPr>
        <w:t>Pays de l'Union européenne, France comprise : …………………………………….%.;</w:t>
      </w:r>
    </w:p>
    <w:p w:rsidR="00F65217" w:rsidRPr="00F65217" w:rsidRDefault="00F65217" w:rsidP="00F65217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F65217">
        <w:rPr>
          <w:rFonts w:asciiTheme="minorHAnsi" w:hAnsiTheme="minorHAnsi"/>
          <w:sz w:val="22"/>
          <w:szCs w:val="22"/>
          <w:lang w:val="fr-FR"/>
        </w:rPr>
        <w:t>Pays membre de l'Organisation mondiale du commerce signataire de l'accord sur les marchés publics (Union européenne exclue) : …………………………………….%.;</w:t>
      </w:r>
    </w:p>
    <w:p w:rsidR="00F65217" w:rsidRPr="00F65217" w:rsidRDefault="00F65217" w:rsidP="00F65217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F65217">
        <w:rPr>
          <w:rFonts w:asciiTheme="minorHAnsi" w:hAnsiTheme="minorHAnsi"/>
          <w:sz w:val="22"/>
          <w:szCs w:val="22"/>
        </w:rPr>
        <w:t xml:space="preserve">Autre : …………………………………….%. </w:t>
      </w:r>
    </w:p>
    <w:p w:rsidR="00F65217" w:rsidRDefault="00F65217" w:rsidP="00F65217">
      <w:pPr>
        <w:pStyle w:val="TexteNormal"/>
      </w:pPr>
    </w:p>
    <w:p w:rsidR="004C7956" w:rsidRPr="00F65217" w:rsidRDefault="00F65217" w:rsidP="00F65217">
      <w:pPr>
        <w:pStyle w:val="Texte1"/>
        <w:rPr>
          <w:rFonts w:asciiTheme="minorHAnsi" w:hAnsiTheme="minorHAnsi"/>
          <w:b/>
          <w:sz w:val="22"/>
          <w:szCs w:val="22"/>
        </w:rPr>
      </w:pPr>
      <w:r w:rsidRPr="00F65217">
        <w:rPr>
          <w:rFonts w:asciiTheme="minorHAnsi" w:hAnsiTheme="minorHAnsi"/>
          <w:b/>
          <w:sz w:val="22"/>
          <w:szCs w:val="22"/>
        </w:rPr>
        <w:t>Article 43</w:t>
      </w:r>
      <w:r>
        <w:rPr>
          <w:rFonts w:asciiTheme="minorHAnsi" w:hAnsiTheme="minorHAnsi"/>
          <w:b/>
          <w:sz w:val="22"/>
          <w:szCs w:val="22"/>
        </w:rPr>
        <w:t xml:space="preserve"> :</w:t>
      </w: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J'affirme, sous peine de résiliation du marché, ou de mise en régie à mes torts exclusifs, ne pas tomber</w:t>
      </w: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J'affirme, sous peine de résiliation du marché, ou de mise en régie à ses torts exclusifs, que la société/le groupement d'intérêt économique, pour lequel j'interviens, ne tombe pas</w:t>
      </w: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lastRenderedPageBreak/>
        <w:t>Nous affirmons, sous peine de résiliation du marché, ou de mise en régie à nos torts exclusifs, ne pas tomber</w:t>
      </w: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Nous affirmons, sous peine de résiliation du marché, ou de mise en régie à leurs torts exclusifs, que les sociétés pour lesquelles nous intervenons ne tombent pas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Normal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Les déclarations similaires des sous-traitants énumérés plus haut sont annexées au présent acte d'engagement.</w:t>
      </w:r>
    </w:p>
    <w:p w:rsidR="004C7956" w:rsidRPr="00BB0D43" w:rsidRDefault="004C7956" w:rsidP="00BB0D43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Fait en un seul original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A ........................................................  le ..........................................................</w:t>
      </w:r>
    </w:p>
    <w:p w:rsidR="004C7956" w:rsidRPr="00BB0D43" w:rsidRDefault="004C7956" w:rsidP="00BB0D43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                    Mention(s) manuscrite(s) "Lu et approuvé"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                    Signature(s) du (des) prestataire(s)</w:t>
      </w:r>
    </w:p>
    <w:p w:rsidR="004C7956" w:rsidRPr="00BB0D43" w:rsidRDefault="003D4914" w:rsidP="00BB0D43">
      <w:pPr>
        <w:pStyle w:val="Normal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4C7956" w:rsidRPr="00BB0D4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C7956" w:rsidRPr="00BB0D43" w:rsidRDefault="003D4914" w:rsidP="00BB0D4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r w:rsidRPr="00BB0D43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Pr="00BB0D43">
              <w:rPr>
                <w:rFonts w:asciiTheme="minorHAnsi" w:hAnsiTheme="minorHAnsi"/>
                <w:b/>
                <w:sz w:val="22"/>
                <w:szCs w:val="22"/>
              </w:rPr>
              <w:t xml:space="preserve">F - REPONSE DE L'ADMINISTRATION </w:t>
            </w:r>
          </w:p>
        </w:tc>
      </w:tr>
    </w:tbl>
    <w:p w:rsidR="004C7956" w:rsidRPr="00BB0D43" w:rsidRDefault="004C7956" w:rsidP="00BB0D43">
      <w:pPr>
        <w:pStyle w:val="Normal0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La présente offre est acceptée :</w:t>
      </w:r>
      <w:r w:rsidR="00555D4C">
        <w:rPr>
          <w:rFonts w:asciiTheme="minorHAnsi" w:hAnsiTheme="minorHAnsi"/>
          <w:b/>
          <w:sz w:val="22"/>
          <w:szCs w:val="22"/>
          <w:lang w:val="fr-FR"/>
        </w:rPr>
        <w:t xml:space="preserve"> « </w:t>
      </w:r>
      <w:r w:rsidR="00555D4C" w:rsidRPr="00BB0D43">
        <w:rPr>
          <w:rFonts w:asciiTheme="minorHAnsi" w:hAnsiTheme="minorHAnsi"/>
          <w:sz w:val="22"/>
          <w:szCs w:val="22"/>
          <w:lang w:val="fr-FR"/>
        </w:rPr>
        <w:t>Regie Publicitaire et editions municipales</w:t>
      </w:r>
      <w:r w:rsidR="00555D4C">
        <w:rPr>
          <w:rFonts w:asciiTheme="minorHAnsi" w:hAnsiTheme="minorHAnsi"/>
          <w:sz w:val="22"/>
          <w:szCs w:val="22"/>
          <w:lang w:val="fr-FR"/>
        </w:rPr>
        <w:t> »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Le pouvoir adjudicateur :</w:t>
      </w:r>
      <w:r w:rsidR="00AC008D" w:rsidRPr="00BB0D43">
        <w:rPr>
          <w:rFonts w:asciiTheme="minorHAnsi" w:hAnsiTheme="minorHAnsi"/>
          <w:sz w:val="22"/>
          <w:szCs w:val="22"/>
          <w:lang w:val="fr-FR"/>
        </w:rPr>
        <w:t xml:space="preserve"> le Maire, Jean-Luc SAVY</w:t>
      </w:r>
    </w:p>
    <w:p w:rsidR="00AC008D" w:rsidRPr="00322EFA" w:rsidRDefault="00AC008D" w:rsidP="00BB0D43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AC008D" w:rsidRPr="00322EFA" w:rsidRDefault="00AC008D" w:rsidP="00BB0D43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4C7956" w:rsidRPr="00322EF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C7956" w:rsidRPr="00BB0D43" w:rsidRDefault="003D4914" w:rsidP="00BB0D43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BB0D43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H - NOTIFICATION DU MARCHE AU TITULAIRE </w:t>
            </w:r>
          </w:p>
        </w:tc>
      </w:tr>
    </w:tbl>
    <w:p w:rsidR="004C7956" w:rsidRPr="00BB0D43" w:rsidRDefault="004C7956" w:rsidP="00BB0D43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La notification transforme le projet de marché en marché et le candidat en titulaire.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Elle consiste en la remise d'une copie du marché au titulaire.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Cette remise peut être opérée par lettre recommandée avec accusé de réception. Dans ce cas, coller dans ce cadre l'avis de réception postal, daté et signé par le titulaire. </w:t>
      </w: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En cas de remise contre récépissé, le titulaire signera la formule ci-dessous.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(reçu à titre de notification une copie du présent marché)</w:t>
      </w: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A ................................................................................... le ........................................................................</w:t>
      </w: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itreDocument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br w:type="page"/>
      </w:r>
      <w:r w:rsidRPr="00BB0D43">
        <w:rPr>
          <w:rFonts w:asciiTheme="minorHAnsi" w:hAnsiTheme="minorHAnsi"/>
          <w:sz w:val="22"/>
          <w:szCs w:val="22"/>
          <w:lang w:val="fr-FR"/>
        </w:rPr>
        <w:lastRenderedPageBreak/>
        <w:t>ANNEXE A L'ACTE  D'ENGAGEMENT EN CAS DE SOUS-TRAITANCE(1)</w:t>
      </w:r>
    </w:p>
    <w:p w:rsidR="004C7956" w:rsidRPr="00BB0D43" w:rsidRDefault="003D4914" w:rsidP="00BB0D43">
      <w:pPr>
        <w:pStyle w:val="TitreChapitre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Demande d'acceptation d'un sous-traitant et d'agrément des conditions de paiement du contrat de sous-traitance(2)</w:t>
      </w:r>
    </w:p>
    <w:p w:rsidR="004C7956" w:rsidRPr="00BB0D43" w:rsidRDefault="003D4914" w:rsidP="00BB0D43">
      <w:pPr>
        <w:pStyle w:val="Texte1"/>
        <w:jc w:val="center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ANNEXE N° ..............</w:t>
      </w:r>
    </w:p>
    <w:p w:rsidR="004C7956" w:rsidRPr="00BB0D43" w:rsidRDefault="004C7956" w:rsidP="00BB0D43">
      <w:pPr>
        <w:pStyle w:val="Texte1"/>
        <w:jc w:val="center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b/>
          <w:sz w:val="22"/>
          <w:szCs w:val="22"/>
          <w:lang w:val="fr-FR"/>
        </w:rPr>
        <w:t>MARCHE / ACCORD-CADRE :</w:t>
      </w:r>
      <w:r w:rsidRPr="00BB0D43">
        <w:rPr>
          <w:rFonts w:asciiTheme="minorHAnsi" w:hAnsiTheme="minorHAnsi"/>
          <w:sz w:val="22"/>
          <w:szCs w:val="22"/>
          <w:lang w:val="fr-FR"/>
        </w:rPr>
        <w:t xml:space="preserve"> ....................……………………………........................................................................................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titulaire : ..……………………………..................................................................................................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objet : .................................................……………………………........................................................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b/>
          <w:sz w:val="22"/>
          <w:szCs w:val="22"/>
        </w:rPr>
        <w:t>PRESTATIONS SOUS-TRAITEES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nature : ..............................................……………………………........................................................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b/>
          <w:sz w:val="22"/>
          <w:szCs w:val="22"/>
        </w:rPr>
        <w:t>SOUS-TRAITANT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nom, raison ou dénomination sociale : </w:t>
      </w:r>
    </w:p>
    <w:p w:rsidR="004C7956" w:rsidRPr="00BB0D43" w:rsidRDefault="003D4914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              </w:t>
      </w:r>
      <w:r w:rsidRPr="00BB0D43">
        <w:rPr>
          <w:rFonts w:asciiTheme="minorHAnsi" w:hAnsiTheme="minorHAnsi"/>
          <w:sz w:val="22"/>
          <w:szCs w:val="22"/>
        </w:rPr>
        <w:t>..........................……………………………........................................................................................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entreprise individuelle ou forme juridique de la société : </w:t>
      </w:r>
    </w:p>
    <w:p w:rsidR="004C7956" w:rsidRPr="00BB0D43" w:rsidRDefault="003D4914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              </w:t>
      </w:r>
      <w:r w:rsidRPr="00BB0D43">
        <w:rPr>
          <w:rFonts w:asciiTheme="minorHAnsi" w:hAnsiTheme="minorHAnsi"/>
          <w:sz w:val="22"/>
          <w:szCs w:val="22"/>
        </w:rPr>
        <w:t>............................……………………………......................................................................................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numéro d'identité d'établissement (SIRET) :</w:t>
      </w:r>
    </w:p>
    <w:p w:rsidR="004C7956" w:rsidRPr="00BB0D43" w:rsidRDefault="003D4914" w:rsidP="00BB0D43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 xml:space="preserve">             ……………………………....................................................................................................................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numéro d'inscription au registre du commerce et des sociétés ou au répertoire des métiers</w:t>
      </w:r>
    </w:p>
    <w:p w:rsidR="004C7956" w:rsidRPr="00BB0D43" w:rsidRDefault="003D4914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            </w:t>
      </w:r>
      <w:r w:rsidRPr="00BB0D43">
        <w:rPr>
          <w:rFonts w:asciiTheme="minorHAnsi" w:hAnsiTheme="minorHAnsi"/>
          <w:sz w:val="22"/>
          <w:szCs w:val="22"/>
        </w:rPr>
        <w:t>..……………………………....................................................................................................................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ind w:firstLine="0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 xml:space="preserve">adresse : </w:t>
      </w:r>
    </w:p>
    <w:p w:rsidR="004C7956" w:rsidRPr="00BB0D43" w:rsidRDefault="003D4914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 xml:space="preserve">            .........................................................................…………………………….............................................</w:t>
      </w:r>
    </w:p>
    <w:p w:rsidR="004C7956" w:rsidRPr="00BB0D43" w:rsidRDefault="003D4914" w:rsidP="00BB0D43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 xml:space="preserve">            ....................................................................................................................……………………………..</w:t>
      </w: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lastRenderedPageBreak/>
        <w:t>(1)  Cette annexe au cadre A.E. - type constitue un modèle à utiliser, pour l'établissement de leurs propositions, par les candidats en vue de désigner dans le marché / accord-cadre, les sous-traitants. Lorsque le candidat ayant conclu le contrat de sous-traitance sera un cotraitant, sa signature sur l'annexe de l'A.E. devra être suivie par celle du mandataire.</w:t>
      </w:r>
    </w:p>
    <w:p w:rsidR="004C7956" w:rsidRPr="00BB0D43" w:rsidRDefault="003D4914" w:rsidP="00BB0D43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(2)  Pièce jointe à compléter.</w:t>
      </w:r>
    </w:p>
    <w:p w:rsidR="004C7956" w:rsidRPr="00BB0D43" w:rsidRDefault="003D4914" w:rsidP="00BB0D43">
      <w:pPr>
        <w:pStyle w:val="TitreDocument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DECLARATION SUR L'HONNEUR DU SOUS-TRAITANT</w:t>
      </w:r>
    </w:p>
    <w:p w:rsidR="004C7956" w:rsidRPr="00BB0D43" w:rsidRDefault="004C7956" w:rsidP="00BB0D43">
      <w:pPr>
        <w:pStyle w:val="TitreDocument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4C7956" w:rsidP="00BB0D43">
      <w:pPr>
        <w:pStyle w:val="TitreDocument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Le signataire  affirme qu'il ne tombe pas (ou que la Société pour laquelle il intervient ne tombe pas) 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Il atteste sur l'honneur qu'il n'a pas fait l'objet au cours des cinq dernières années d'une condamnation inscrite au bulletin n° 2 du casier judiciaire pour les infractions visées aux articles L. 8221-1, L. 8231-1, L. 8241-1 et L. 8251-1 du Code du travail.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>Il atteste être en règle au regard des articles L. 5212-2, L. 5212-5 et L. 5212-9 du code du travail concernant l’emploi des travailleurs handicapés.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Il atteste sur l'honneur qu'il n'a pas l'intention de faire appel pour l'exécution des prestations à des salariés de nationalité étrangère. </w:t>
      </w:r>
      <w:r w:rsidRPr="00BB0D43">
        <w:rPr>
          <w:rFonts w:asciiTheme="minorHAnsi" w:hAnsiTheme="minorHAnsi"/>
          <w:b/>
          <w:sz w:val="22"/>
          <w:szCs w:val="22"/>
          <w:lang w:val="fr-FR"/>
        </w:rPr>
        <w:t>(1)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  <w:lang w:val="fr-FR"/>
        </w:rPr>
        <w:t xml:space="preserve">Il atteste sur l'honneur qu'il a l'intention de faire appel pour l'exécution des prestations à des salariés de nationalité étrangère et certifie que ces salariés sont ou seront autorisés à exercer une activité professionnelle en France. </w:t>
      </w:r>
      <w:r w:rsidRPr="00BB0D43">
        <w:rPr>
          <w:rFonts w:asciiTheme="minorHAnsi" w:hAnsiTheme="minorHAnsi"/>
          <w:b/>
          <w:sz w:val="22"/>
          <w:szCs w:val="22"/>
        </w:rPr>
        <w:t>(1)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Fait à …………………………………………… , le …………………………………………………………..</w:t>
      </w: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4C7956" w:rsidP="00BB0D43">
      <w:pPr>
        <w:pStyle w:val="Texte1"/>
        <w:rPr>
          <w:rFonts w:asciiTheme="minorHAnsi" w:hAnsiTheme="minorHAnsi"/>
          <w:sz w:val="22"/>
          <w:szCs w:val="22"/>
        </w:rPr>
      </w:pPr>
    </w:p>
    <w:p w:rsidR="004C7956" w:rsidRPr="00BB0D43" w:rsidRDefault="003D4914" w:rsidP="00BB0D43">
      <w:pPr>
        <w:pStyle w:val="Texte1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sz w:val="22"/>
          <w:szCs w:val="22"/>
        </w:rPr>
        <w:t>Le signataire</w:t>
      </w:r>
    </w:p>
    <w:p w:rsidR="004C7956" w:rsidRPr="00BB0D43" w:rsidRDefault="004C7956" w:rsidP="00BB0D43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4C7956" w:rsidRPr="00BB0D43" w:rsidRDefault="004C7956" w:rsidP="00BB0D43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4C7956" w:rsidRPr="00BB0D43" w:rsidRDefault="004C7956" w:rsidP="00BB0D43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4C7956" w:rsidRPr="00BB0D43" w:rsidRDefault="004C7956" w:rsidP="00BB0D43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4C7956" w:rsidRPr="00BB0D43" w:rsidRDefault="004C7956" w:rsidP="00BB0D43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4C7956" w:rsidRPr="00BB0D43" w:rsidRDefault="004C7956" w:rsidP="00BB0D43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4C7956" w:rsidRPr="00BB0D43" w:rsidRDefault="003D4914" w:rsidP="00BB0D43">
      <w:pPr>
        <w:pStyle w:val="Note"/>
        <w:rPr>
          <w:rFonts w:asciiTheme="minorHAnsi" w:hAnsiTheme="minorHAnsi"/>
          <w:sz w:val="22"/>
          <w:szCs w:val="22"/>
        </w:rPr>
      </w:pPr>
      <w:r w:rsidRPr="00BB0D43">
        <w:rPr>
          <w:rFonts w:asciiTheme="minorHAnsi" w:hAnsiTheme="minorHAnsi"/>
          <w:b/>
          <w:sz w:val="22"/>
          <w:szCs w:val="22"/>
        </w:rPr>
        <w:t>(1)</w:t>
      </w:r>
      <w:r w:rsidRPr="00BB0D43">
        <w:rPr>
          <w:rFonts w:asciiTheme="minorHAnsi" w:hAnsiTheme="minorHAnsi"/>
          <w:sz w:val="22"/>
          <w:szCs w:val="22"/>
        </w:rPr>
        <w:t xml:space="preserve">  Rayer la mention inutile.</w:t>
      </w:r>
    </w:p>
    <w:p w:rsidR="004C7956" w:rsidRDefault="004C7956">
      <w:pPr>
        <w:pStyle w:val="Normal0"/>
      </w:pPr>
    </w:p>
    <w:sectPr w:rsidR="004C7956">
      <w:headerReference w:type="first" r:id="rId8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956" w:rsidRDefault="003D4914">
      <w:r>
        <w:separator/>
      </w:r>
    </w:p>
  </w:endnote>
  <w:endnote w:type="continuationSeparator" w:id="0">
    <w:p w:rsidR="004C7956" w:rsidRDefault="003D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956" w:rsidRDefault="003D4914">
      <w:r>
        <w:separator/>
      </w:r>
    </w:p>
  </w:footnote>
  <w:footnote w:type="continuationSeparator" w:id="0">
    <w:p w:rsidR="004C7956" w:rsidRDefault="003D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956" w:rsidRDefault="00555D4C">
    <w:pPr>
      <w:pStyle w:val="Normal0"/>
      <w:rPr>
        <w:rFonts w:ascii="Times New Roman" w:eastAsia="Times New Roman" w:hAnsi="Times New Roman"/>
      </w:rPr>
    </w:pPr>
    <w:r w:rsidRPr="00FF4514">
      <w:rPr>
        <w:lang w:val="fr-FR" w:eastAsia="fr-FR"/>
      </w:rPr>
      <w:drawing>
        <wp:inline distT="0" distB="0" distL="0" distR="0" wp14:anchorId="41151DF5" wp14:editId="622B1E90">
          <wp:extent cx="1552575" cy="707390"/>
          <wp:effectExtent l="0" t="0" r="9525" b="0"/>
          <wp:docPr id="1" name="Image 1" descr="logo lou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ou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9"/>
    <w:lvlOverride w:ilvl="0">
      <w:lvl w:ilvl="0">
        <w:start w:val="1"/>
        <w:numFmt w:val="bullet"/>
        <w:lvlText w:val=""/>
        <w:lvlJc w:val="left"/>
        <w:pPr>
          <w:tabs>
            <w:tab w:val="num" w:pos="644"/>
          </w:tabs>
          <w:ind w:left="644" w:hanging="360"/>
        </w:pPr>
        <w:rPr>
          <w:rFonts w:ascii="Symbol" w:hAnsi="Symbol" w:hint="default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8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4E"/>
    <w:rsid w:val="00322EFA"/>
    <w:rsid w:val="003D4914"/>
    <w:rsid w:val="00450F4E"/>
    <w:rsid w:val="004C7956"/>
    <w:rsid w:val="00555D4C"/>
    <w:rsid w:val="00AC008D"/>
    <w:rsid w:val="00AF120F"/>
    <w:rsid w:val="00BB0D43"/>
    <w:rsid w:val="00DA5512"/>
    <w:rsid w:val="00F22016"/>
    <w:rsid w:val="00F42F79"/>
    <w:rsid w:val="00F6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En-tte">
    <w:name w:val="header"/>
    <w:basedOn w:val="Normal"/>
    <w:link w:val="En-tteCar"/>
    <w:uiPriority w:val="99"/>
    <w:unhideWhenUsed/>
    <w:rsid w:val="00555D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5D4C"/>
    <w:rPr>
      <w:rFonts w:ascii="Times New Roman" w:eastAsia="Times New Roman" w:hAnsi="Times New Roman"/>
      <w:noProof/>
      <w:sz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555D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5D4C"/>
    <w:rPr>
      <w:rFonts w:ascii="Times New Roman" w:eastAsia="Times New Roman" w:hAnsi="Times New Roman"/>
      <w:noProof/>
      <w:sz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5D4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5D4C"/>
    <w:rPr>
      <w:rFonts w:ascii="Tahoma" w:eastAsia="Times New Roman" w:hAnsi="Tahoma" w:cs="Tahoma"/>
      <w:noProof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En-tte">
    <w:name w:val="header"/>
    <w:basedOn w:val="Normal"/>
    <w:link w:val="En-tteCar"/>
    <w:uiPriority w:val="99"/>
    <w:unhideWhenUsed/>
    <w:rsid w:val="00555D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5D4C"/>
    <w:rPr>
      <w:rFonts w:ascii="Times New Roman" w:eastAsia="Times New Roman" w:hAnsi="Times New Roman"/>
      <w:noProof/>
      <w:sz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555D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5D4C"/>
    <w:rPr>
      <w:rFonts w:ascii="Times New Roman" w:eastAsia="Times New Roman" w:hAnsi="Times New Roman"/>
      <w:noProof/>
      <w:sz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5D4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5D4C"/>
    <w:rPr>
      <w:rFonts w:ascii="Tahoma" w:eastAsia="Times New Roman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1623</Words>
  <Characters>14259</Characters>
  <Application>Microsoft Office Word</Application>
  <DocSecurity>4</DocSecurity>
  <Lines>118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Soprano</dc:creator>
  <cp:lastModifiedBy>Souhila BOUSSAHRA</cp:lastModifiedBy>
  <cp:revision>2</cp:revision>
  <dcterms:created xsi:type="dcterms:W3CDTF">2015-05-28T10:26:00Z</dcterms:created>
  <dcterms:modified xsi:type="dcterms:W3CDTF">2015-05-28T10:26:00Z</dcterms:modified>
</cp:coreProperties>
</file>